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E5A16">
            <w:pPr>
              <w:jc w:val="right"/>
              <w:rPr>
                <w:rFonts w:ascii="Times New Roman" w:hAnsi="Times New Roman"/>
                <w:sz w:val="24"/>
              </w:rPr>
            </w:pPr>
            <w:r w:rsidRPr="00C561F7">
              <w:rPr>
                <w:rFonts w:ascii="Times New Roman" w:hAnsi="Times New Roman"/>
                <w:sz w:val="24"/>
              </w:rPr>
              <w:t xml:space="preserve">Протокол  № </w:t>
            </w:r>
            <w:r w:rsidR="006E5A16">
              <w:rPr>
                <w:rFonts w:ascii="Times New Roman" w:hAnsi="Times New Roman"/>
                <w:sz w:val="24"/>
              </w:rPr>
              <w:t>78</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E5A16">
            <w:pPr>
              <w:jc w:val="right"/>
              <w:rPr>
                <w:rFonts w:ascii="Times New Roman" w:hAnsi="Times New Roman"/>
                <w:sz w:val="24"/>
              </w:rPr>
            </w:pPr>
            <w:r w:rsidRPr="00C561F7">
              <w:rPr>
                <w:rFonts w:ascii="Times New Roman" w:hAnsi="Times New Roman"/>
                <w:sz w:val="24"/>
              </w:rPr>
              <w:t>«</w:t>
            </w:r>
            <w:r w:rsidR="006E5A16">
              <w:rPr>
                <w:rFonts w:ascii="Times New Roman" w:hAnsi="Times New Roman"/>
                <w:sz w:val="24"/>
              </w:rPr>
              <w:t>30</w:t>
            </w:r>
            <w:r w:rsidRPr="00C561F7">
              <w:rPr>
                <w:rFonts w:ascii="Times New Roman" w:hAnsi="Times New Roman"/>
                <w:sz w:val="24"/>
              </w:rPr>
              <w:t xml:space="preserve">» </w:t>
            </w:r>
            <w:r w:rsidR="006E5A16">
              <w:rPr>
                <w:rFonts w:ascii="Times New Roman" w:hAnsi="Times New Roman"/>
                <w:sz w:val="24"/>
              </w:rPr>
              <w:t>мая</w:t>
            </w:r>
            <w:r w:rsidRPr="00C561F7">
              <w:rPr>
                <w:rFonts w:ascii="Times New Roman" w:hAnsi="Times New Roman"/>
                <w:sz w:val="24"/>
              </w:rPr>
              <w:t xml:space="preserve">  </w:t>
            </w:r>
            <w:r w:rsidR="006E5A16">
              <w:rPr>
                <w:rFonts w:ascii="Times New Roman" w:hAnsi="Times New Roman"/>
                <w:sz w:val="24"/>
              </w:rPr>
              <w:t>2017</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6E5A16" w:rsidRDefault="00641B85" w:rsidP="00DE7BED">
      <w:pPr>
        <w:rPr>
          <w:rFonts w:ascii="Times New Roman" w:hAnsi="Times New Roman"/>
          <w:b/>
          <w:vanish/>
          <w:sz w:val="24"/>
        </w:rPr>
      </w:pPr>
    </w:p>
    <w:p w:rsidR="00DE7BED" w:rsidRPr="006E5A16" w:rsidRDefault="00A03AA2" w:rsidP="00DE7BED">
      <w:pPr>
        <w:rPr>
          <w:rFonts w:ascii="Times New Roman" w:hAnsi="Times New Roman"/>
          <w:b/>
          <w:sz w:val="24"/>
        </w:rPr>
      </w:pPr>
      <w:r w:rsidRPr="006E5A16">
        <w:rPr>
          <w:rFonts w:ascii="Times New Roman" w:hAnsi="Times New Roman"/>
          <w:b/>
          <w:sz w:val="24"/>
        </w:rPr>
        <w:t>ПДО №</w:t>
      </w:r>
      <w:r w:rsidR="00057445" w:rsidRPr="006E5A16">
        <w:rPr>
          <w:rFonts w:ascii="Times New Roman" w:hAnsi="Times New Roman"/>
          <w:b/>
          <w:sz w:val="24"/>
        </w:rPr>
        <w:t xml:space="preserve"> </w:t>
      </w:r>
      <w:r w:rsidR="0026089A" w:rsidRPr="006E5A16">
        <w:rPr>
          <w:rFonts w:ascii="Times New Roman" w:hAnsi="Times New Roman"/>
          <w:b/>
          <w:sz w:val="24"/>
        </w:rPr>
        <w:t>229</w:t>
      </w:r>
      <w:r w:rsidRPr="006E5A16">
        <w:rPr>
          <w:rFonts w:ascii="Times New Roman" w:hAnsi="Times New Roman"/>
          <w:b/>
          <w:sz w:val="24"/>
        </w:rPr>
        <w:t>-</w:t>
      </w:r>
      <w:r w:rsidR="00FE30F7" w:rsidRPr="006E5A16">
        <w:rPr>
          <w:rFonts w:ascii="Times New Roman" w:hAnsi="Times New Roman"/>
          <w:b/>
          <w:sz w:val="24"/>
        </w:rPr>
        <w:t>СФ</w:t>
      </w:r>
      <w:r w:rsidRPr="006E5A16">
        <w:rPr>
          <w:rFonts w:ascii="Times New Roman" w:hAnsi="Times New Roman"/>
          <w:b/>
          <w:sz w:val="24"/>
        </w:rPr>
        <w:t>-201</w:t>
      </w:r>
      <w:r w:rsidR="002C261B" w:rsidRPr="006E5A16">
        <w:rPr>
          <w:rFonts w:ascii="Times New Roman" w:hAnsi="Times New Roman"/>
          <w:b/>
          <w:sz w:val="24"/>
        </w:rPr>
        <w:t>7</w:t>
      </w:r>
      <w:r w:rsidRPr="006E5A16">
        <w:rPr>
          <w:rFonts w:ascii="Times New Roman" w:hAnsi="Times New Roman"/>
          <w:b/>
          <w:sz w:val="24"/>
        </w:rPr>
        <w:t xml:space="preserve"> от </w:t>
      </w:r>
      <w:r w:rsidR="006E5A16" w:rsidRPr="006E5A16">
        <w:rPr>
          <w:rFonts w:ascii="Times New Roman" w:hAnsi="Times New Roman"/>
          <w:b/>
          <w:sz w:val="24"/>
        </w:rPr>
        <w:t>31.05.2017г.</w:t>
      </w:r>
    </w:p>
    <w:p w:rsidR="00DE7BED" w:rsidRPr="00C561F7" w:rsidRDefault="00DE7BED" w:rsidP="00DE7BED">
      <w:pPr>
        <w:jc w:val="both"/>
        <w:rPr>
          <w:rFonts w:ascii="Times New Roman" w:hAnsi="Times New Roman"/>
          <w:sz w:val="24"/>
        </w:rPr>
      </w:pP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5938F3" w:rsidRPr="005938F3">
        <w:rPr>
          <w:rFonts w:ascii="Times New Roman" w:hAnsi="Times New Roman"/>
          <w:b/>
          <w:sz w:val="24"/>
        </w:rPr>
        <w:t>услуги по страхованию членов нештатного аварийно-спасательного формирования (НАСФ) ОАО «Славнефть-ЯНОС» от несчастных случаев и болезней</w:t>
      </w:r>
      <w:r w:rsidR="0052104F">
        <w:rPr>
          <w:rFonts w:ascii="Times New Roman" w:hAnsi="Times New Roman"/>
          <w:b/>
          <w:sz w:val="24"/>
        </w:rPr>
        <w:t>.</w:t>
      </w:r>
    </w:p>
    <w:p w:rsidR="003679E5" w:rsidRPr="00E22241" w:rsidRDefault="00DE7BED" w:rsidP="003679E5">
      <w:pPr>
        <w:ind w:firstLine="567"/>
        <w:jc w:val="both"/>
        <w:rPr>
          <w:rFonts w:ascii="Times New Roman" w:hAnsi="Times New Roman"/>
          <w:sz w:val="24"/>
        </w:rPr>
      </w:pPr>
      <w:r w:rsidRPr="00E22241">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E22241">
        <w:rPr>
          <w:rFonts w:ascii="Times New Roman" w:hAnsi="Times New Roman"/>
          <w:sz w:val="24"/>
        </w:rPr>
        <w:t>Предложением о заключении договора</w:t>
      </w:r>
      <w:r w:rsidRPr="00E22241">
        <w:rPr>
          <w:rFonts w:ascii="Times New Roman" w:hAnsi="Times New Roman"/>
          <w:sz w:val="24"/>
        </w:rPr>
        <w:t xml:space="preserve"> (</w:t>
      </w:r>
      <w:r w:rsidR="00AD669E" w:rsidRPr="00E22241">
        <w:rPr>
          <w:rFonts w:ascii="Times New Roman" w:hAnsi="Times New Roman"/>
          <w:sz w:val="24"/>
        </w:rPr>
        <w:t>Приложение № 3</w:t>
      </w:r>
      <w:r w:rsidRPr="00E22241">
        <w:rPr>
          <w:rFonts w:ascii="Times New Roman" w:hAnsi="Times New Roman"/>
          <w:sz w:val="24"/>
        </w:rPr>
        <w:t>)</w:t>
      </w:r>
      <w:r w:rsidR="004436CE" w:rsidRPr="00E22241">
        <w:t xml:space="preserve"> </w:t>
      </w:r>
      <w:r w:rsidR="004436CE" w:rsidRPr="00E22241">
        <w:rPr>
          <w:rFonts w:ascii="Times New Roman" w:hAnsi="Times New Roman"/>
          <w:sz w:val="24"/>
        </w:rPr>
        <w:t>при выполнении Требований к предмету оферты (Форма № 1):</w:t>
      </w:r>
      <w:r w:rsidR="00923486" w:rsidRPr="00E22241">
        <w:rPr>
          <w:rFonts w:ascii="Times New Roman" w:hAnsi="Times New Roman"/>
          <w:sz w:val="24"/>
        </w:rPr>
        <w:t xml:space="preserve"> </w:t>
      </w:r>
      <w:r w:rsidR="00E35912" w:rsidRPr="00E22241">
        <w:rPr>
          <w:rFonts w:ascii="Times New Roman" w:hAnsi="Times New Roman"/>
          <w:sz w:val="24"/>
        </w:rPr>
        <w:t>наименьш</w:t>
      </w:r>
      <w:r w:rsidR="004436CE" w:rsidRPr="00E22241">
        <w:rPr>
          <w:rFonts w:ascii="Times New Roman" w:hAnsi="Times New Roman"/>
          <w:sz w:val="24"/>
        </w:rPr>
        <w:t>ий</w:t>
      </w:r>
      <w:r w:rsidR="00E35912" w:rsidRPr="00E22241">
        <w:rPr>
          <w:rFonts w:ascii="Times New Roman" w:hAnsi="Times New Roman"/>
          <w:sz w:val="24"/>
        </w:rPr>
        <w:t xml:space="preserve"> страхово</w:t>
      </w:r>
      <w:r w:rsidR="004436CE" w:rsidRPr="00E22241">
        <w:rPr>
          <w:rFonts w:ascii="Times New Roman" w:hAnsi="Times New Roman"/>
          <w:sz w:val="24"/>
        </w:rPr>
        <w:t>й</w:t>
      </w:r>
      <w:r w:rsidR="00E35912" w:rsidRPr="00E22241">
        <w:rPr>
          <w:rFonts w:ascii="Times New Roman" w:hAnsi="Times New Roman"/>
          <w:sz w:val="24"/>
        </w:rPr>
        <w:t xml:space="preserve"> тариф</w:t>
      </w:r>
      <w:r w:rsidR="003679E5" w:rsidRPr="00E22241">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
    <w:p w:rsid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C17C96">
        <w:rPr>
          <w:rFonts w:ascii="Times New Roman" w:hAnsi="Times New Roman" w:cs="Times New Roman"/>
          <w:sz w:val="24"/>
          <w:szCs w:val="24"/>
        </w:rPr>
        <w:t>направленной ранее. Коммерческие части оферт, поступившие в Общество позже уст</w:t>
      </w:r>
      <w:r w:rsidRPr="00C561F7">
        <w:rPr>
          <w:rFonts w:ascii="Times New Roman" w:hAnsi="Times New Roman" w:cs="Times New Roman"/>
          <w:sz w:val="24"/>
          <w:szCs w:val="24"/>
        </w:rPr>
        <w:t xml:space="preserve">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412F6F" w:rsidRDefault="00412F6F" w:rsidP="00DE7BED">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5428A">
        <w:rPr>
          <w:rFonts w:ascii="Times New Roman" w:hAnsi="Times New Roman"/>
          <w:b/>
          <w:sz w:val="24"/>
        </w:rPr>
        <w:t>01 июля</w:t>
      </w:r>
      <w:r w:rsidR="00230908" w:rsidRPr="00C561F7">
        <w:rPr>
          <w:rFonts w:ascii="Times New Roman" w:hAnsi="Times New Roman"/>
          <w:b/>
          <w:sz w:val="24"/>
        </w:rPr>
        <w:t xml:space="preserve"> 201</w:t>
      </w:r>
      <w:r w:rsidR="00B30CC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144FEC"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w:t>
      </w:r>
      <w:r w:rsidR="000F69AA">
        <w:rPr>
          <w:rFonts w:ascii="Times New Roman" w:hAnsi="Times New Roman"/>
          <w:sz w:val="24"/>
        </w:rPr>
        <w:t>ое</w:t>
      </w:r>
      <w:r w:rsidRPr="00144FEC">
        <w:rPr>
          <w:rFonts w:ascii="Times New Roman" w:hAnsi="Times New Roman"/>
          <w:sz w:val="24"/>
        </w:rPr>
        <w:t xml:space="preserve"> </w:t>
      </w:r>
      <w:r w:rsidR="000F69AA" w:rsidRPr="000F69AA">
        <w:rPr>
          <w:rFonts w:ascii="Times New Roman" w:hAnsi="Times New Roman"/>
          <w:sz w:val="24"/>
        </w:rPr>
        <w:t xml:space="preserve">руководителем </w:t>
      </w:r>
      <w:r w:rsidRPr="00144FEC">
        <w:rPr>
          <w:rFonts w:ascii="Times New Roman" w:hAnsi="Times New Roman"/>
          <w:sz w:val="24"/>
        </w:rPr>
        <w:t>и заверенная печатью участника закупки;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
    <w:p w:rsidR="00606244" w:rsidRPr="00E17327" w:rsidRDefault="0058704E" w:rsidP="00C17C96">
      <w:pPr>
        <w:pStyle w:val="a6"/>
        <w:numPr>
          <w:ilvl w:val="0"/>
          <w:numId w:val="2"/>
        </w:numPr>
        <w:ind w:left="1418" w:hanging="283"/>
        <w:jc w:val="both"/>
        <w:rPr>
          <w:rFonts w:ascii="Times New Roman" w:hAnsi="Times New Roman"/>
          <w:sz w:val="24"/>
        </w:rPr>
      </w:pPr>
      <w:r w:rsidRPr="00E17327">
        <w:rPr>
          <w:rFonts w:ascii="Times New Roman" w:hAnsi="Times New Roman"/>
          <w:sz w:val="24"/>
        </w:rPr>
        <w:t>Копия лицензии на осуществление добровольного страхования от несчастных случаев</w:t>
      </w:r>
      <w:r w:rsidR="00606244" w:rsidRPr="00E17327">
        <w:rPr>
          <w:rFonts w:ascii="Times New Roman" w:hAnsi="Times New Roman"/>
          <w:sz w:val="24"/>
        </w:rPr>
        <w:t xml:space="preserve">, </w:t>
      </w:r>
      <w:r w:rsidR="00B63430" w:rsidRPr="00E17327">
        <w:rPr>
          <w:rFonts w:ascii="Times New Roman" w:hAnsi="Times New Roman"/>
          <w:sz w:val="24"/>
        </w:rPr>
        <w:t>заверенная подписью руководителя и печатью организации</w:t>
      </w:r>
      <w:r w:rsidR="00606244" w:rsidRPr="00E17327">
        <w:rPr>
          <w:rFonts w:ascii="Times New Roman" w:hAnsi="Times New Roman"/>
          <w:sz w:val="24"/>
        </w:rPr>
        <w:t>;</w:t>
      </w:r>
    </w:p>
    <w:p w:rsidR="00606244" w:rsidRPr="00E17327" w:rsidRDefault="006143F3" w:rsidP="00C17C96">
      <w:pPr>
        <w:pStyle w:val="a6"/>
        <w:numPr>
          <w:ilvl w:val="0"/>
          <w:numId w:val="2"/>
        </w:numPr>
        <w:tabs>
          <w:tab w:val="left" w:pos="1418"/>
        </w:tabs>
        <w:ind w:left="1418" w:hanging="283"/>
        <w:contextualSpacing w:val="0"/>
        <w:jc w:val="both"/>
        <w:rPr>
          <w:rFonts w:ascii="Times New Roman" w:hAnsi="Times New Roman"/>
          <w:sz w:val="24"/>
        </w:rPr>
      </w:pPr>
      <w:r w:rsidRPr="00E17327">
        <w:rPr>
          <w:rFonts w:ascii="Times New Roman" w:hAnsi="Times New Roman"/>
          <w:sz w:val="24"/>
        </w:rPr>
        <w:t>Копия действующего Свидетельства о присвоении рейтинга по методике агентства «Эксперт РА»</w:t>
      </w:r>
      <w:r w:rsidR="000F4B06" w:rsidRPr="00E17327">
        <w:rPr>
          <w:rFonts w:ascii="Times New Roman" w:hAnsi="Times New Roman"/>
        </w:rPr>
        <w:t xml:space="preserve"> </w:t>
      </w:r>
      <w:r w:rsidR="000F4B06" w:rsidRPr="00E17327">
        <w:rPr>
          <w:rFonts w:ascii="Times New Roman" w:hAnsi="Times New Roman"/>
          <w:sz w:val="24"/>
        </w:rPr>
        <w:t>не ниже А++</w:t>
      </w:r>
      <w:r w:rsidR="00627922" w:rsidRPr="00E17327">
        <w:rPr>
          <w:rFonts w:ascii="Times New Roman" w:hAnsi="Times New Roman"/>
          <w:sz w:val="24"/>
        </w:rPr>
        <w:t xml:space="preserve">, </w:t>
      </w:r>
      <w:r w:rsidR="00B63430" w:rsidRPr="00E17327">
        <w:rPr>
          <w:rFonts w:ascii="Times New Roman" w:hAnsi="Times New Roman"/>
          <w:sz w:val="24"/>
        </w:rPr>
        <w:t>заверенная подписью руководителя и печатью организации</w:t>
      </w:r>
      <w:r w:rsidR="00627922" w:rsidRPr="00E17327">
        <w:rPr>
          <w:rFonts w:ascii="Times New Roman" w:hAnsi="Times New Roman"/>
          <w:sz w:val="24"/>
        </w:rPr>
        <w:t>;</w:t>
      </w:r>
    </w:p>
    <w:p w:rsidR="00C808B7" w:rsidRPr="00E17327" w:rsidRDefault="007D5F29" w:rsidP="00C808B7">
      <w:pPr>
        <w:pStyle w:val="a6"/>
        <w:numPr>
          <w:ilvl w:val="0"/>
          <w:numId w:val="2"/>
        </w:numPr>
        <w:tabs>
          <w:tab w:val="left" w:pos="1418"/>
        </w:tabs>
        <w:ind w:left="1418" w:hanging="283"/>
        <w:contextualSpacing w:val="0"/>
        <w:jc w:val="both"/>
        <w:rPr>
          <w:rFonts w:ascii="Times New Roman" w:hAnsi="Times New Roman"/>
          <w:sz w:val="24"/>
        </w:rPr>
      </w:pPr>
      <w:r w:rsidRPr="00E17327">
        <w:rPr>
          <w:rFonts w:ascii="Times New Roman" w:hAnsi="Times New Roman"/>
          <w:sz w:val="24"/>
        </w:rPr>
        <w:t>Справка о наличии филиала в г. Ярославль</w:t>
      </w:r>
      <w:r w:rsidR="009769B9" w:rsidRPr="00E17327">
        <w:rPr>
          <w:rFonts w:ascii="Times New Roman" w:hAnsi="Times New Roman"/>
          <w:sz w:val="24"/>
        </w:rPr>
        <w:t>, подписанн</w:t>
      </w:r>
      <w:r w:rsidRPr="00E17327">
        <w:rPr>
          <w:rFonts w:ascii="Times New Roman" w:hAnsi="Times New Roman"/>
          <w:sz w:val="24"/>
        </w:rPr>
        <w:t>ая</w:t>
      </w:r>
      <w:r w:rsidR="009769B9" w:rsidRPr="00E17327">
        <w:rPr>
          <w:rFonts w:ascii="Times New Roman" w:hAnsi="Times New Roman"/>
          <w:sz w:val="24"/>
        </w:rPr>
        <w:t xml:space="preserve"> </w:t>
      </w:r>
      <w:r w:rsidR="00913A7A" w:rsidRPr="00E17327">
        <w:rPr>
          <w:rFonts w:ascii="Times New Roman" w:hAnsi="Times New Roman"/>
          <w:sz w:val="24"/>
        </w:rPr>
        <w:t>руководителем</w:t>
      </w:r>
      <w:r w:rsidR="009769B9" w:rsidRPr="00E17327">
        <w:rPr>
          <w:rFonts w:ascii="Times New Roman" w:hAnsi="Times New Roman"/>
          <w:sz w:val="24"/>
        </w:rPr>
        <w:t xml:space="preserve"> и заверенн</w:t>
      </w:r>
      <w:r w:rsidRPr="00E17327">
        <w:rPr>
          <w:rFonts w:ascii="Times New Roman" w:hAnsi="Times New Roman"/>
          <w:sz w:val="24"/>
        </w:rPr>
        <w:t>ая</w:t>
      </w:r>
      <w:r w:rsidR="009769B9" w:rsidRPr="00E17327">
        <w:rPr>
          <w:rFonts w:ascii="Times New Roman" w:hAnsi="Times New Roman"/>
          <w:sz w:val="24"/>
        </w:rPr>
        <w:t xml:space="preserve"> печатью участника закупки</w:t>
      </w:r>
      <w:r w:rsidR="00C808B7" w:rsidRPr="00E17327">
        <w:rPr>
          <w:rFonts w:ascii="Times New Roman" w:hAnsi="Times New Roman"/>
          <w:sz w:val="24"/>
        </w:rPr>
        <w:t>;</w:t>
      </w:r>
    </w:p>
    <w:p w:rsidR="00EE057A" w:rsidRPr="00E17327" w:rsidRDefault="00EE057A" w:rsidP="00EE057A">
      <w:pPr>
        <w:pStyle w:val="a6"/>
        <w:numPr>
          <w:ilvl w:val="0"/>
          <w:numId w:val="2"/>
        </w:numPr>
        <w:tabs>
          <w:tab w:val="left" w:pos="1418"/>
        </w:tabs>
        <w:ind w:left="1418" w:hanging="283"/>
        <w:contextualSpacing w:val="0"/>
        <w:jc w:val="both"/>
        <w:rPr>
          <w:rFonts w:ascii="Times New Roman" w:hAnsi="Times New Roman"/>
          <w:sz w:val="24"/>
        </w:rPr>
      </w:pPr>
      <w:r w:rsidRPr="00E17327">
        <w:rPr>
          <w:rFonts w:ascii="Times New Roman" w:hAnsi="Times New Roman"/>
          <w:sz w:val="24"/>
        </w:rPr>
        <w:t>Справка об объемах страховых премий и выплат по договорам страхования юридических лиц за 2014-2016 г.г. по НС (в целом по страховой компании),</w:t>
      </w:r>
      <w:r w:rsidRPr="00E17327">
        <w:t xml:space="preserve"> </w:t>
      </w:r>
      <w:r w:rsidRPr="00E17327">
        <w:rPr>
          <w:rFonts w:ascii="Times New Roman" w:hAnsi="Times New Roman"/>
          <w:sz w:val="24"/>
        </w:rPr>
        <w:t>подписанная руководителем и заверенная печатью участника закупки;</w:t>
      </w:r>
    </w:p>
    <w:p w:rsidR="00E17327" w:rsidRPr="00E17327" w:rsidRDefault="00E17327" w:rsidP="008E69D8">
      <w:pPr>
        <w:pStyle w:val="a6"/>
        <w:numPr>
          <w:ilvl w:val="0"/>
          <w:numId w:val="2"/>
        </w:numPr>
        <w:tabs>
          <w:tab w:val="left" w:pos="1418"/>
        </w:tabs>
        <w:ind w:left="1418" w:hanging="283"/>
        <w:contextualSpacing w:val="0"/>
        <w:jc w:val="both"/>
        <w:rPr>
          <w:rFonts w:ascii="Times New Roman" w:hAnsi="Times New Roman"/>
          <w:sz w:val="24"/>
        </w:rPr>
      </w:pPr>
      <w:r w:rsidRPr="00E17327">
        <w:rPr>
          <w:rFonts w:ascii="Times New Roman" w:hAnsi="Times New Roman"/>
          <w:sz w:val="24"/>
        </w:rPr>
        <w:t>Справка о заключенных и выполненных аналогичных договорах за последние 10 лет (Приложение № 6 к настоящему ПДО) с указанием общего количества договоров и трех основных Страхователей по каждому году (по филиалу в г. Ярославль), подписанная уполномоченным лицом и заверенная печатью участника закупки;</w:t>
      </w:r>
    </w:p>
    <w:p w:rsidR="006C38E7" w:rsidRPr="00E17327" w:rsidRDefault="00B63430" w:rsidP="008E69D8">
      <w:pPr>
        <w:pStyle w:val="a6"/>
        <w:numPr>
          <w:ilvl w:val="0"/>
          <w:numId w:val="2"/>
        </w:numPr>
        <w:tabs>
          <w:tab w:val="left" w:pos="1418"/>
        </w:tabs>
        <w:ind w:left="1418" w:hanging="283"/>
        <w:contextualSpacing w:val="0"/>
        <w:jc w:val="both"/>
        <w:rPr>
          <w:rFonts w:ascii="Times New Roman" w:hAnsi="Times New Roman"/>
          <w:sz w:val="24"/>
        </w:rPr>
      </w:pPr>
      <w:r w:rsidRPr="00E17327">
        <w:rPr>
          <w:rFonts w:ascii="Times New Roman" w:hAnsi="Times New Roman"/>
          <w:sz w:val="24"/>
        </w:rPr>
        <w:lastRenderedPageBreak/>
        <w:t>Копия Правил страхования от несчастных случаев, заверенная подписью руководителя и печатью организации</w:t>
      </w:r>
      <w:r w:rsidR="008E69D8" w:rsidRPr="00E17327">
        <w:rPr>
          <w:rFonts w:ascii="Times New Roman" w:hAnsi="Times New Roman"/>
          <w:sz w:val="24"/>
        </w:rPr>
        <w:t>;</w:t>
      </w:r>
    </w:p>
    <w:p w:rsidR="00913A7A" w:rsidRPr="00E17327" w:rsidRDefault="00913A7A" w:rsidP="008E69D8">
      <w:pPr>
        <w:pStyle w:val="a6"/>
        <w:numPr>
          <w:ilvl w:val="0"/>
          <w:numId w:val="2"/>
        </w:numPr>
        <w:tabs>
          <w:tab w:val="left" w:pos="1418"/>
        </w:tabs>
        <w:ind w:left="1418" w:hanging="283"/>
        <w:contextualSpacing w:val="0"/>
        <w:jc w:val="both"/>
        <w:rPr>
          <w:rFonts w:ascii="Times New Roman" w:hAnsi="Times New Roman"/>
          <w:sz w:val="24"/>
        </w:rPr>
      </w:pPr>
      <w:r w:rsidRPr="00E17327">
        <w:rPr>
          <w:rFonts w:ascii="Times New Roman" w:hAnsi="Times New Roman"/>
          <w:sz w:val="24"/>
        </w:rPr>
        <w:t>Копия Таблицы размеров страховых выплат, заверенная подписью руководителя и печатью организации;</w:t>
      </w:r>
    </w:p>
    <w:p w:rsidR="00913A7A" w:rsidRPr="00E17327" w:rsidRDefault="00D948D7" w:rsidP="00D948D7">
      <w:pPr>
        <w:pStyle w:val="a6"/>
        <w:numPr>
          <w:ilvl w:val="0"/>
          <w:numId w:val="2"/>
        </w:numPr>
        <w:tabs>
          <w:tab w:val="left" w:pos="1418"/>
        </w:tabs>
        <w:ind w:left="1418" w:hanging="283"/>
        <w:contextualSpacing w:val="0"/>
        <w:jc w:val="both"/>
        <w:rPr>
          <w:rFonts w:ascii="Times New Roman" w:hAnsi="Times New Roman"/>
          <w:sz w:val="24"/>
        </w:rPr>
      </w:pPr>
      <w:r w:rsidRPr="00E17327">
        <w:rPr>
          <w:rFonts w:ascii="Times New Roman" w:hAnsi="Times New Roman"/>
          <w:sz w:val="24"/>
        </w:rPr>
        <w:t xml:space="preserve">Справка о текущем количестве застрахованных от несчастных случаев в филиале г. Ярославль </w:t>
      </w:r>
      <w:r w:rsidR="008E72C0" w:rsidRPr="00E17327">
        <w:rPr>
          <w:rFonts w:ascii="Times New Roman" w:hAnsi="Times New Roman"/>
          <w:sz w:val="24"/>
        </w:rPr>
        <w:t>по состоянию на</w:t>
      </w:r>
      <w:r w:rsidRPr="00E17327">
        <w:rPr>
          <w:rFonts w:ascii="Times New Roman" w:hAnsi="Times New Roman"/>
          <w:sz w:val="24"/>
        </w:rPr>
        <w:t xml:space="preserve"> 01.0</w:t>
      </w:r>
      <w:r w:rsidR="008E72C0" w:rsidRPr="00E17327">
        <w:rPr>
          <w:rFonts w:ascii="Times New Roman" w:hAnsi="Times New Roman"/>
          <w:sz w:val="24"/>
        </w:rPr>
        <w:t>4</w:t>
      </w:r>
      <w:r w:rsidRPr="00E17327">
        <w:rPr>
          <w:rFonts w:ascii="Times New Roman" w:hAnsi="Times New Roman"/>
          <w:sz w:val="24"/>
        </w:rPr>
        <w:t>.201</w:t>
      </w:r>
      <w:r w:rsidR="008E72C0" w:rsidRPr="00E17327">
        <w:rPr>
          <w:rFonts w:ascii="Times New Roman" w:hAnsi="Times New Roman"/>
          <w:sz w:val="24"/>
        </w:rPr>
        <w:t>7</w:t>
      </w:r>
      <w:r w:rsidRPr="00E17327">
        <w:rPr>
          <w:rFonts w:ascii="Times New Roman" w:hAnsi="Times New Roman"/>
          <w:sz w:val="24"/>
        </w:rPr>
        <w:t xml:space="preserve"> г., подписанная руководителем и заверенная печатью участника закупки;</w:t>
      </w:r>
    </w:p>
    <w:p w:rsidR="00DE7BED" w:rsidRPr="00E1732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E1732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E17327">
        <w:rPr>
          <w:rFonts w:ascii="Times New Roman" w:hAnsi="Times New Roman"/>
          <w:sz w:val="24"/>
        </w:rPr>
        <w:t>менее 4 (ч</w:t>
      </w:r>
      <w:r w:rsidRPr="00E17327">
        <w:rPr>
          <w:rFonts w:ascii="Times New Roman" w:hAnsi="Times New Roman"/>
          <w:sz w:val="24"/>
        </w:rPr>
        <w:t>етырех) месяцев после даты окончания приема оферт;</w:t>
      </w:r>
    </w:p>
    <w:p w:rsidR="000D53F7" w:rsidRPr="00E17327"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E17327">
        <w:rPr>
          <w:rFonts w:ascii="Times New Roman" w:hAnsi="Times New Roman"/>
          <w:sz w:val="24"/>
        </w:rPr>
        <w:t>Опись документов технической части оферты, с указанием сквозной нумерацией всех листов, подписанная уполномоченным лицом и заверенная печатью участника закупки;</w:t>
      </w:r>
    </w:p>
    <w:p w:rsidR="00DE7BED" w:rsidRPr="00E17327" w:rsidRDefault="00DE7BED" w:rsidP="00DE7BED">
      <w:pPr>
        <w:ind w:firstLine="720"/>
        <w:jc w:val="both"/>
        <w:rPr>
          <w:rFonts w:ascii="Times New Roman" w:hAnsi="Times New Roman"/>
          <w:sz w:val="24"/>
        </w:rPr>
      </w:pPr>
      <w:r w:rsidRPr="00E17327">
        <w:rPr>
          <w:rFonts w:ascii="Times New Roman" w:hAnsi="Times New Roman"/>
          <w:sz w:val="24"/>
        </w:rPr>
        <w:t>коммерческая часть:</w:t>
      </w:r>
    </w:p>
    <w:p w:rsidR="00DE7BED" w:rsidRPr="00E1732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E17327">
        <w:rPr>
          <w:rFonts w:ascii="Times New Roman" w:hAnsi="Times New Roman"/>
          <w:sz w:val="24"/>
        </w:rPr>
        <w:t>Предложение о заключении договора (</w:t>
      </w:r>
      <w:r w:rsidR="00FA2773" w:rsidRPr="00E17327">
        <w:rPr>
          <w:rFonts w:ascii="Times New Roman" w:hAnsi="Times New Roman"/>
          <w:sz w:val="24"/>
        </w:rPr>
        <w:t xml:space="preserve">Приложение № </w:t>
      </w:r>
      <w:r w:rsidR="00BF375E" w:rsidRPr="00E17327">
        <w:rPr>
          <w:rFonts w:ascii="Times New Roman" w:hAnsi="Times New Roman"/>
          <w:sz w:val="24"/>
        </w:rPr>
        <w:t>3</w:t>
      </w:r>
      <w:r w:rsidR="00FA2773" w:rsidRPr="00E17327">
        <w:rPr>
          <w:rFonts w:ascii="Times New Roman" w:hAnsi="Times New Roman"/>
          <w:sz w:val="24"/>
        </w:rPr>
        <w:t xml:space="preserve"> к настоящему ПДО)</w:t>
      </w:r>
      <w:r w:rsidRPr="00E17327">
        <w:rPr>
          <w:rFonts w:ascii="Times New Roman" w:hAnsi="Times New Roman"/>
          <w:sz w:val="24"/>
        </w:rPr>
        <w:t>, подписанн</w:t>
      </w:r>
      <w:r w:rsidR="00FA2773" w:rsidRPr="00E17327">
        <w:rPr>
          <w:rFonts w:ascii="Times New Roman" w:hAnsi="Times New Roman"/>
          <w:sz w:val="24"/>
        </w:rPr>
        <w:t>ое</w:t>
      </w:r>
      <w:r w:rsidRPr="00E17327">
        <w:rPr>
          <w:rFonts w:ascii="Times New Roman" w:hAnsi="Times New Roman"/>
          <w:sz w:val="24"/>
        </w:rPr>
        <w:t xml:space="preserve"> уполномоченным лицом и заверенн</w:t>
      </w:r>
      <w:r w:rsidR="00C61AAF" w:rsidRPr="00E17327">
        <w:rPr>
          <w:rFonts w:ascii="Times New Roman" w:hAnsi="Times New Roman"/>
          <w:sz w:val="24"/>
        </w:rPr>
        <w:t xml:space="preserve">ое </w:t>
      </w:r>
      <w:r w:rsidRPr="00E17327">
        <w:rPr>
          <w:rFonts w:ascii="Times New Roman" w:hAnsi="Times New Roman"/>
          <w:sz w:val="24"/>
        </w:rPr>
        <w:t xml:space="preserve">печатью </w:t>
      </w:r>
      <w:r w:rsidR="00C61AAF" w:rsidRPr="00E17327">
        <w:rPr>
          <w:rFonts w:ascii="Times New Roman" w:hAnsi="Times New Roman"/>
          <w:sz w:val="24"/>
        </w:rPr>
        <w:t>организации</w:t>
      </w:r>
      <w:r w:rsidRPr="00E17327">
        <w:rPr>
          <w:rFonts w:ascii="Times New Roman" w:hAnsi="Times New Roman"/>
          <w:sz w:val="24"/>
        </w:rPr>
        <w:t>;</w:t>
      </w:r>
    </w:p>
    <w:p w:rsidR="008E72C0" w:rsidRPr="00E17327" w:rsidRDefault="008E72C0" w:rsidP="008E72C0">
      <w:pPr>
        <w:pStyle w:val="a6"/>
        <w:numPr>
          <w:ilvl w:val="0"/>
          <w:numId w:val="2"/>
        </w:numPr>
        <w:ind w:left="1418" w:hanging="341"/>
        <w:contextualSpacing w:val="0"/>
        <w:jc w:val="both"/>
        <w:rPr>
          <w:rFonts w:ascii="Times New Roman" w:hAnsi="Times New Roman"/>
          <w:sz w:val="24"/>
        </w:rPr>
      </w:pPr>
      <w:r w:rsidRPr="00E17327">
        <w:rPr>
          <w:rFonts w:ascii="Times New Roman" w:hAnsi="Times New Roman"/>
          <w:sz w:val="24"/>
        </w:rPr>
        <w:t>Подписанный договор (Форма № 4 к настоящему ПДО) с Приложениями к нему, подписанные и скрепленные печатью организации в редакции Заказчика, в 2-х экземплярах;</w:t>
      </w:r>
    </w:p>
    <w:p w:rsidR="000D53F7" w:rsidRPr="00E17327"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E17327">
        <w:rPr>
          <w:rFonts w:ascii="Times New Roman" w:hAnsi="Times New Roman"/>
          <w:sz w:val="24"/>
        </w:rPr>
        <w:t xml:space="preserve">Опись документов коммерческой части оферты, с указанием сквозной нумерацией всех листов, подписанная уполномоченным лицом и заверенная печатью </w:t>
      </w:r>
      <w:r w:rsidR="00C61AAF" w:rsidRPr="00E17327">
        <w:rPr>
          <w:rFonts w:ascii="Times New Roman" w:hAnsi="Times New Roman"/>
          <w:sz w:val="24"/>
        </w:rPr>
        <w:t>организации</w:t>
      </w:r>
      <w:r w:rsidRPr="00E1732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w:t>
      </w:r>
      <w:r w:rsidR="00336274">
        <w:rPr>
          <w:rFonts w:ascii="Times New Roman" w:hAnsi="Times New Roman"/>
          <w:kern w:val="28"/>
          <w:sz w:val="24"/>
        </w:rPr>
        <w:t xml:space="preserve"> </w:t>
      </w:r>
      <w:r w:rsidRPr="00C561F7">
        <w:rPr>
          <w:rFonts w:ascii="Times New Roman" w:hAnsi="Times New Roman"/>
          <w:kern w:val="28"/>
          <w:sz w:val="24"/>
        </w:rPr>
        <w:t>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E17327">
        <w:rPr>
          <w:rFonts w:ascii="Times New Roman" w:hAnsi="Times New Roman"/>
          <w:sz w:val="24"/>
        </w:rPr>
        <w:t>229</w:t>
      </w:r>
      <w:r w:rsidR="003523B8" w:rsidRPr="00C561F7">
        <w:rPr>
          <w:rFonts w:ascii="Times New Roman" w:hAnsi="Times New Roman"/>
          <w:sz w:val="24"/>
        </w:rPr>
        <w:t>-</w:t>
      </w:r>
      <w:r w:rsidR="001E6BEB">
        <w:rPr>
          <w:rFonts w:ascii="Times New Roman" w:hAnsi="Times New Roman"/>
          <w:sz w:val="24"/>
        </w:rPr>
        <w:t>СФ</w:t>
      </w:r>
      <w:r w:rsidR="003523B8" w:rsidRPr="00C561F7">
        <w:rPr>
          <w:rFonts w:ascii="Times New Roman" w:hAnsi="Times New Roman"/>
          <w:sz w:val="24"/>
        </w:rPr>
        <w:t>-201</w:t>
      </w:r>
      <w:r w:rsidR="00B30CC1">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6E5A16">
        <w:rPr>
          <w:rFonts w:ascii="Times New Roman" w:hAnsi="Times New Roman"/>
          <w:sz w:val="24"/>
        </w:rPr>
        <w:t>31.05.2017г.»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6E5A16">
        <w:rPr>
          <w:rFonts w:ascii="Times New Roman" w:hAnsi="Times New Roman"/>
          <w:b/>
          <w:sz w:val="24"/>
        </w:rPr>
        <w:t>31</w:t>
      </w:r>
      <w:r w:rsidRPr="00C561F7">
        <w:rPr>
          <w:rFonts w:ascii="Times New Roman" w:hAnsi="Times New Roman"/>
          <w:b/>
          <w:sz w:val="24"/>
        </w:rPr>
        <w:t xml:space="preserve">» </w:t>
      </w:r>
      <w:r w:rsidR="006E5A16">
        <w:rPr>
          <w:rFonts w:ascii="Times New Roman" w:hAnsi="Times New Roman"/>
          <w:b/>
          <w:sz w:val="24"/>
        </w:rPr>
        <w:t>мая</w:t>
      </w:r>
      <w:r w:rsidRPr="00C561F7">
        <w:rPr>
          <w:rFonts w:ascii="Times New Roman" w:hAnsi="Times New Roman"/>
          <w:b/>
          <w:sz w:val="24"/>
        </w:rPr>
        <w:t xml:space="preserve"> </w:t>
      </w:r>
      <w:r w:rsidR="006E5A16">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6E5A16">
        <w:rPr>
          <w:rFonts w:ascii="Times New Roman" w:hAnsi="Times New Roman"/>
          <w:b/>
          <w:sz w:val="24"/>
        </w:rPr>
        <w:t>16:00 (МСК)</w:t>
      </w:r>
      <w:r w:rsidRPr="00C561F7">
        <w:rPr>
          <w:rFonts w:ascii="Times New Roman" w:hAnsi="Times New Roman"/>
          <w:b/>
          <w:sz w:val="24"/>
        </w:rPr>
        <w:t xml:space="preserve"> «</w:t>
      </w:r>
      <w:r w:rsidR="006E5A16">
        <w:rPr>
          <w:rFonts w:ascii="Times New Roman" w:hAnsi="Times New Roman"/>
          <w:b/>
          <w:sz w:val="24"/>
        </w:rPr>
        <w:t>15</w:t>
      </w:r>
      <w:r w:rsidRPr="00C561F7">
        <w:rPr>
          <w:rFonts w:ascii="Times New Roman" w:hAnsi="Times New Roman"/>
          <w:b/>
          <w:sz w:val="24"/>
        </w:rPr>
        <w:t xml:space="preserve">» </w:t>
      </w:r>
      <w:r w:rsidR="006E5A16">
        <w:rPr>
          <w:rFonts w:ascii="Times New Roman" w:hAnsi="Times New Roman"/>
          <w:b/>
          <w:sz w:val="24"/>
        </w:rPr>
        <w:t>июня</w:t>
      </w:r>
      <w:r w:rsidRPr="00C561F7">
        <w:rPr>
          <w:rFonts w:ascii="Times New Roman" w:hAnsi="Times New Roman"/>
          <w:b/>
          <w:sz w:val="24"/>
        </w:rPr>
        <w:t xml:space="preserve"> </w:t>
      </w:r>
      <w:r w:rsidR="006E5A16">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6E5A16">
        <w:rPr>
          <w:rFonts w:ascii="Times New Roman" w:hAnsi="Times New Roman"/>
          <w:b/>
          <w:sz w:val="24"/>
        </w:rPr>
        <w:t>01</w:t>
      </w:r>
      <w:r w:rsidRPr="00C561F7">
        <w:rPr>
          <w:rFonts w:ascii="Times New Roman" w:hAnsi="Times New Roman"/>
          <w:b/>
          <w:sz w:val="24"/>
        </w:rPr>
        <w:t xml:space="preserve">» </w:t>
      </w:r>
      <w:r w:rsidR="006E5A16">
        <w:rPr>
          <w:rFonts w:ascii="Times New Roman" w:hAnsi="Times New Roman"/>
          <w:b/>
          <w:sz w:val="24"/>
        </w:rPr>
        <w:t>июля</w:t>
      </w:r>
      <w:r w:rsidRPr="00C561F7">
        <w:rPr>
          <w:rFonts w:ascii="Times New Roman" w:hAnsi="Times New Roman"/>
          <w:b/>
          <w:sz w:val="24"/>
        </w:rPr>
        <w:t xml:space="preserve"> </w:t>
      </w:r>
      <w:r w:rsidR="006E5A16">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336274">
      <w:pPr>
        <w:ind w:firstLine="567"/>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6E5A16">
        <w:rPr>
          <w:rFonts w:ascii="Times New Roman" w:hAnsi="Times New Roman"/>
          <w:sz w:val="24"/>
        </w:rPr>
        <w:t>09</w:t>
      </w:r>
      <w:r w:rsidRPr="00C561F7">
        <w:rPr>
          <w:rFonts w:ascii="Times New Roman" w:hAnsi="Times New Roman"/>
          <w:sz w:val="24"/>
        </w:rPr>
        <w:t xml:space="preserve">» </w:t>
      </w:r>
      <w:r w:rsidR="006E5A16">
        <w:rPr>
          <w:rFonts w:ascii="Times New Roman" w:hAnsi="Times New Roman"/>
          <w:sz w:val="24"/>
        </w:rPr>
        <w:t>июня</w:t>
      </w:r>
      <w:r w:rsidRPr="00C561F7">
        <w:rPr>
          <w:rFonts w:ascii="Times New Roman" w:hAnsi="Times New Roman"/>
          <w:sz w:val="24"/>
        </w:rPr>
        <w:t xml:space="preserve"> </w:t>
      </w:r>
      <w:r w:rsidR="006E5A16">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37642" w:rsidRPr="00737642" w:rsidRDefault="00737642" w:rsidP="00737642">
      <w:pPr>
        <w:spacing w:before="0"/>
        <w:ind w:firstLine="708"/>
        <w:jc w:val="both"/>
        <w:rPr>
          <w:rFonts w:ascii="Times New Roman" w:hAnsi="Times New Roman"/>
          <w:b/>
          <w:sz w:val="24"/>
        </w:rPr>
      </w:pPr>
      <w:r w:rsidRPr="00737642">
        <w:rPr>
          <w:rFonts w:ascii="Times New Roman" w:hAnsi="Times New Roman"/>
          <w:b/>
          <w:sz w:val="24"/>
        </w:rPr>
        <w:t>По вопросам технического характера обращаться:</w:t>
      </w:r>
    </w:p>
    <w:p w:rsidR="00737642" w:rsidRPr="00C561F7" w:rsidRDefault="00737642" w:rsidP="00737642">
      <w:pPr>
        <w:spacing w:before="0"/>
        <w:ind w:firstLine="567"/>
        <w:jc w:val="both"/>
        <w:rPr>
          <w:rFonts w:ascii="Times New Roman" w:hAnsi="Times New Roman"/>
          <w:sz w:val="24"/>
        </w:rPr>
      </w:pPr>
      <w:r>
        <w:rPr>
          <w:rFonts w:ascii="Times New Roman" w:hAnsi="Times New Roman"/>
          <w:sz w:val="24"/>
        </w:rPr>
        <w:t xml:space="preserve">Специалисту </w:t>
      </w:r>
      <w:r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Pr="00C561F7">
        <w:rPr>
          <w:rFonts w:ascii="Times New Roman" w:hAnsi="Times New Roman"/>
          <w:sz w:val="24"/>
        </w:rPr>
        <w:t>.</w:t>
      </w:r>
    </w:p>
    <w:p w:rsidR="00737642" w:rsidRPr="00C561F7" w:rsidRDefault="00737642" w:rsidP="00737642">
      <w:pPr>
        <w:spacing w:before="0"/>
        <w:ind w:firstLine="567"/>
        <w:jc w:val="both"/>
        <w:rPr>
          <w:rFonts w:ascii="Times New Roman" w:hAnsi="Times New Roman"/>
          <w:sz w:val="24"/>
          <w:u w:val="single"/>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8" w:history="1">
        <w:r w:rsidRPr="00C561F7">
          <w:rPr>
            <w:rStyle w:val="a8"/>
            <w:rFonts w:ascii="Times New Roman" w:hAnsi="Times New Roman"/>
            <w:sz w:val="24"/>
            <w:lang w:val="en-US"/>
          </w:rPr>
          <w:t>ProkofievaEG</w:t>
        </w:r>
        <w:r w:rsidRPr="00C561F7">
          <w:rPr>
            <w:rStyle w:val="a8"/>
            <w:rFonts w:ascii="Times New Roman" w:hAnsi="Times New Roman"/>
            <w:sz w:val="24"/>
          </w:rPr>
          <w:t>@</w:t>
        </w:r>
        <w:r w:rsidRPr="00C561F7">
          <w:rPr>
            <w:rStyle w:val="a8"/>
            <w:rFonts w:ascii="Times New Roman" w:hAnsi="Times New Roman"/>
            <w:sz w:val="24"/>
            <w:lang w:val="en-US"/>
          </w:rPr>
          <w:t>yanos</w:t>
        </w:r>
        <w:r w:rsidRPr="00C561F7">
          <w:rPr>
            <w:rStyle w:val="a8"/>
            <w:rFonts w:ascii="Times New Roman" w:hAnsi="Times New Roman"/>
            <w:sz w:val="24"/>
          </w:rPr>
          <w:t>.</w:t>
        </w:r>
        <w:r w:rsidRPr="00C561F7">
          <w:rPr>
            <w:rStyle w:val="a8"/>
            <w:rFonts w:ascii="Times New Roman" w:hAnsi="Times New Roman"/>
            <w:sz w:val="24"/>
            <w:lang w:val="en-US"/>
          </w:rPr>
          <w:t>slavneft</w:t>
        </w:r>
        <w:r w:rsidRPr="00C561F7">
          <w:rPr>
            <w:rStyle w:val="a8"/>
            <w:rFonts w:ascii="Times New Roman" w:hAnsi="Times New Roman"/>
            <w:sz w:val="24"/>
          </w:rPr>
          <w:t>.</w:t>
        </w:r>
        <w:r w:rsidRPr="00C561F7">
          <w:rPr>
            <w:rStyle w:val="a8"/>
            <w:rFonts w:ascii="Times New Roman" w:hAnsi="Times New Roman"/>
            <w:sz w:val="24"/>
            <w:lang w:val="en-US"/>
          </w:rPr>
          <w:t>ru</w:t>
        </w:r>
      </w:hyperlink>
    </w:p>
    <w:p w:rsidR="00737642" w:rsidRPr="00737642" w:rsidRDefault="00737642" w:rsidP="00737642">
      <w:pPr>
        <w:ind w:firstLine="567"/>
        <w:jc w:val="both"/>
        <w:rPr>
          <w:rFonts w:ascii="Times New Roman" w:hAnsi="Times New Roman"/>
          <w:b/>
          <w:sz w:val="24"/>
        </w:rPr>
      </w:pPr>
      <w:r w:rsidRPr="00737642">
        <w:rPr>
          <w:rFonts w:ascii="Times New Roman" w:hAnsi="Times New Roman"/>
          <w:b/>
          <w:sz w:val="24"/>
        </w:rPr>
        <w:t>По вопросам организационного характера обращаться:</w:t>
      </w:r>
    </w:p>
    <w:p w:rsidR="00737642" w:rsidRPr="00C561F7" w:rsidRDefault="00737642" w:rsidP="00737642">
      <w:pPr>
        <w:spacing w:before="0"/>
        <w:ind w:firstLine="567"/>
        <w:jc w:val="both"/>
        <w:rPr>
          <w:rFonts w:ascii="Times New Roman" w:hAnsi="Times New Roman"/>
          <w:sz w:val="24"/>
        </w:rPr>
      </w:pPr>
      <w:r>
        <w:rPr>
          <w:rFonts w:ascii="Times New Roman" w:hAnsi="Times New Roman"/>
          <w:sz w:val="24"/>
        </w:rPr>
        <w:t>Ведущему специалисту Тендерного комитета</w:t>
      </w:r>
      <w:r w:rsidRPr="00C561F7">
        <w:rPr>
          <w:rFonts w:ascii="Times New Roman" w:hAnsi="Times New Roman"/>
          <w:sz w:val="24"/>
        </w:rPr>
        <w:t xml:space="preserve"> ОАО «Славнефть-ЯНОС» </w:t>
      </w:r>
      <w:r>
        <w:rPr>
          <w:rFonts w:ascii="Times New Roman" w:hAnsi="Times New Roman"/>
          <w:sz w:val="24"/>
        </w:rPr>
        <w:t>Кирилловой Надежде Владимировне</w:t>
      </w:r>
      <w:r w:rsidRPr="00C561F7">
        <w:rPr>
          <w:rFonts w:ascii="Times New Roman" w:hAnsi="Times New Roman"/>
          <w:sz w:val="24"/>
        </w:rPr>
        <w:t>.</w:t>
      </w:r>
    </w:p>
    <w:p w:rsidR="00737642" w:rsidRPr="00C561F7" w:rsidRDefault="00737642" w:rsidP="00737642">
      <w:pPr>
        <w:spacing w:before="0"/>
        <w:ind w:firstLine="567"/>
        <w:jc w:val="both"/>
        <w:rPr>
          <w:rFonts w:ascii="Times New Roman" w:hAnsi="Times New Roman"/>
          <w:sz w:val="24"/>
          <w:u w:val="single"/>
        </w:rPr>
      </w:pPr>
      <w:r w:rsidRPr="00C561F7">
        <w:rPr>
          <w:rFonts w:ascii="Times New Roman" w:hAnsi="Times New Roman"/>
          <w:sz w:val="24"/>
        </w:rPr>
        <w:t>Контактн</w:t>
      </w:r>
      <w:r>
        <w:rPr>
          <w:rFonts w:ascii="Times New Roman" w:hAnsi="Times New Roman"/>
          <w:sz w:val="24"/>
        </w:rPr>
        <w:t>ые данные: телефон: (4852) 49-82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120B66">
          <w:rPr>
            <w:rStyle w:val="a8"/>
            <w:rFonts w:ascii="Times New Roman" w:hAnsi="Times New Roman"/>
            <w:sz w:val="24"/>
            <w:lang w:val="en-US"/>
          </w:rPr>
          <w:t>KirillovaNV</w:t>
        </w:r>
        <w:r w:rsidRPr="00120B66">
          <w:rPr>
            <w:rStyle w:val="a8"/>
            <w:rFonts w:ascii="Times New Roman" w:hAnsi="Times New Roman"/>
            <w:sz w:val="24"/>
          </w:rPr>
          <w:t>@</w:t>
        </w:r>
        <w:r w:rsidRPr="00120B66">
          <w:rPr>
            <w:rStyle w:val="a8"/>
            <w:rFonts w:ascii="Times New Roman" w:hAnsi="Times New Roman"/>
            <w:sz w:val="24"/>
            <w:lang w:val="en-US"/>
          </w:rPr>
          <w:t>yanos</w:t>
        </w:r>
        <w:r w:rsidRPr="00120B66">
          <w:rPr>
            <w:rStyle w:val="a8"/>
            <w:rFonts w:ascii="Times New Roman" w:hAnsi="Times New Roman"/>
            <w:sz w:val="24"/>
          </w:rPr>
          <w:t>.</w:t>
        </w:r>
        <w:r w:rsidRPr="00120B66">
          <w:rPr>
            <w:rStyle w:val="a8"/>
            <w:rFonts w:ascii="Times New Roman" w:hAnsi="Times New Roman"/>
            <w:sz w:val="24"/>
            <w:lang w:val="en-US"/>
          </w:rPr>
          <w:t>slavneft</w:t>
        </w:r>
        <w:r w:rsidRPr="00120B66">
          <w:rPr>
            <w:rStyle w:val="a8"/>
            <w:rFonts w:ascii="Times New Roman" w:hAnsi="Times New Roman"/>
            <w:sz w:val="24"/>
          </w:rPr>
          <w:t>.</w:t>
        </w:r>
        <w:r w:rsidRPr="00120B66">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C561F7">
        <w:rPr>
          <w:rFonts w:ascii="Times New Roman" w:hAnsi="Times New Roman"/>
          <w:sz w:val="24"/>
        </w:rPr>
        <w:lastRenderedPageBreak/>
        <w:t xml:space="preserve">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737642">
        <w:rPr>
          <w:rFonts w:ascii="Times New Roman" w:hAnsi="Times New Roman"/>
          <w:sz w:val="24"/>
        </w:rPr>
        <w:t xml:space="preserve">почта </w:t>
      </w:r>
      <w:hyperlink r:id="rId10" w:history="1">
        <w:r w:rsidR="00737642" w:rsidRPr="00522854">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A13550">
        <w:rPr>
          <w:rFonts w:ascii="Times New Roman" w:hAnsi="Times New Roman"/>
          <w:sz w:val="24"/>
        </w:rPr>
        <w:t>229</w:t>
      </w:r>
      <w:r w:rsidR="00D549DA" w:rsidRPr="00C561F7">
        <w:rPr>
          <w:rFonts w:ascii="Times New Roman" w:hAnsi="Times New Roman"/>
          <w:sz w:val="24"/>
        </w:rPr>
        <w:t>-</w:t>
      </w:r>
      <w:r w:rsidR="001E6BEB">
        <w:rPr>
          <w:rFonts w:ascii="Times New Roman" w:hAnsi="Times New Roman"/>
          <w:sz w:val="24"/>
        </w:rPr>
        <w:t>СФ</w:t>
      </w:r>
      <w:r w:rsidR="00E85DE8" w:rsidRPr="00C561F7">
        <w:rPr>
          <w:rFonts w:ascii="Times New Roman" w:hAnsi="Times New Roman"/>
          <w:sz w:val="24"/>
        </w:rPr>
        <w:t>-201</w:t>
      </w:r>
      <w:r w:rsidR="001117C2">
        <w:rPr>
          <w:rFonts w:ascii="Times New Roman" w:hAnsi="Times New Roman"/>
          <w:sz w:val="24"/>
        </w:rPr>
        <w:t>7</w:t>
      </w:r>
      <w:r w:rsidRPr="00C561F7">
        <w:rPr>
          <w:rFonts w:ascii="Times New Roman" w:hAnsi="Times New Roman"/>
          <w:sz w:val="24"/>
        </w:rPr>
        <w:t xml:space="preserve"> от </w:t>
      </w:r>
      <w:r w:rsidR="00737642">
        <w:rPr>
          <w:rFonts w:ascii="Times New Roman" w:hAnsi="Times New Roman"/>
          <w:sz w:val="24"/>
        </w:rPr>
        <w:t>31.05.2017г.: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1A26E3">
        <w:rPr>
          <w:rFonts w:ascii="Times New Roman" w:hAnsi="Times New Roman"/>
          <w:sz w:val="24"/>
        </w:rPr>
        <w:t xml:space="preserve">Форма </w:t>
      </w:r>
      <w:r w:rsidR="002C40E6">
        <w:rPr>
          <w:rFonts w:ascii="Times New Roman" w:hAnsi="Times New Roman"/>
          <w:sz w:val="24"/>
        </w:rPr>
        <w:t>№ 1).</w:t>
      </w:r>
    </w:p>
    <w:p w:rsidR="00DE7BED" w:rsidRPr="00C561F7" w:rsidRDefault="00763AF5" w:rsidP="001A26E3">
      <w:pPr>
        <w:jc w:val="both"/>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2B3D63" w:rsidRPr="002B3D63">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2</w:t>
      </w:r>
      <w:r w:rsidR="002C40E6" w:rsidRPr="002C40E6">
        <w:rPr>
          <w:rFonts w:ascii="Times New Roman" w:hAnsi="Times New Roman"/>
          <w:sz w:val="24"/>
        </w:rPr>
        <w:t>).</w:t>
      </w:r>
    </w:p>
    <w:p w:rsidR="00DE7BED" w:rsidRDefault="001A26E3"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2B3D63" w:rsidRPr="002B3D63">
        <w:rPr>
          <w:rFonts w:ascii="Times New Roman" w:hAnsi="Times New Roman"/>
          <w:sz w:val="24"/>
        </w:rPr>
        <w:t xml:space="preserve">Форма </w:t>
      </w:r>
      <w:r w:rsidR="00D27E52">
        <w:rPr>
          <w:rFonts w:ascii="Times New Roman" w:hAnsi="Times New Roman"/>
          <w:sz w:val="24"/>
        </w:rPr>
        <w:t>№ 3</w:t>
      </w:r>
      <w:r w:rsidR="002C40E6" w:rsidRPr="002C40E6">
        <w:rPr>
          <w:rFonts w:ascii="Times New Roman" w:hAnsi="Times New Roman"/>
          <w:sz w:val="24"/>
        </w:rPr>
        <w:t>).</w:t>
      </w:r>
    </w:p>
    <w:p w:rsidR="00763AF5" w:rsidRPr="00C561F7" w:rsidRDefault="00144701" w:rsidP="00DE7BED">
      <w:pPr>
        <w:rPr>
          <w:rFonts w:ascii="Times New Roman" w:hAnsi="Times New Roman"/>
          <w:sz w:val="24"/>
        </w:rPr>
      </w:pPr>
      <w:r>
        <w:rPr>
          <w:rFonts w:ascii="Times New Roman" w:hAnsi="Times New Roman"/>
          <w:sz w:val="24"/>
        </w:rPr>
        <w:t>6</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2B3D63" w:rsidRPr="002B3D63">
        <w:rPr>
          <w:rFonts w:ascii="Times New Roman" w:hAnsi="Times New Roman"/>
          <w:sz w:val="24"/>
        </w:rPr>
        <w:t xml:space="preserve">Форма </w:t>
      </w:r>
      <w:r w:rsidR="00D27E52">
        <w:rPr>
          <w:rFonts w:ascii="Times New Roman" w:hAnsi="Times New Roman"/>
          <w:sz w:val="24"/>
        </w:rPr>
        <w:t>№ 4</w:t>
      </w:r>
      <w:r w:rsidR="002C40E6" w:rsidRPr="002C40E6">
        <w:rPr>
          <w:rFonts w:ascii="Times New Roman" w:hAnsi="Times New Roman"/>
          <w:sz w:val="24"/>
        </w:rPr>
        <w:t>).</w:t>
      </w:r>
    </w:p>
    <w:p w:rsidR="00DE7BED" w:rsidRPr="00C561F7" w:rsidRDefault="00144701" w:rsidP="00DE7BED">
      <w:pPr>
        <w:rPr>
          <w:rFonts w:ascii="Times New Roman" w:hAnsi="Times New Roman"/>
          <w:sz w:val="24"/>
        </w:rPr>
      </w:pPr>
      <w:r>
        <w:rPr>
          <w:rFonts w:ascii="Times New Roman" w:hAnsi="Times New Roman"/>
          <w:sz w:val="24"/>
        </w:rPr>
        <w:t>7</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w:t>
      </w:r>
      <w:r w:rsidR="002B3D63" w:rsidRPr="002B3D63">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5</w:t>
      </w:r>
      <w:r w:rsidR="002C40E6" w:rsidRPr="002C40E6">
        <w:rPr>
          <w:rFonts w:ascii="Times New Roman" w:hAnsi="Times New Roman"/>
          <w:sz w:val="24"/>
        </w:rPr>
        <w:t>).</w:t>
      </w:r>
    </w:p>
    <w:p w:rsidR="00923CDA" w:rsidRPr="0025644E" w:rsidRDefault="00144701" w:rsidP="00923CDA">
      <w:pPr>
        <w:rPr>
          <w:rFonts w:ascii="Times New Roman" w:hAnsi="Times New Roman"/>
          <w:sz w:val="24"/>
        </w:rPr>
      </w:pPr>
      <w:r>
        <w:rPr>
          <w:rFonts w:ascii="Times New Roman" w:hAnsi="Times New Roman"/>
          <w:sz w:val="24"/>
        </w:rPr>
        <w:t>8</w:t>
      </w:r>
      <w:r w:rsidR="00923CDA" w:rsidRPr="0025644E">
        <w:rPr>
          <w:rFonts w:ascii="Times New Roman" w:hAnsi="Times New Roman"/>
          <w:sz w:val="24"/>
        </w:rPr>
        <w:t xml:space="preserve">. </w:t>
      </w:r>
      <w:r w:rsidR="005A2671" w:rsidRPr="0025644E">
        <w:rPr>
          <w:rFonts w:ascii="Times New Roman" w:hAnsi="Times New Roman"/>
          <w:sz w:val="24"/>
        </w:rPr>
        <w:t>Форма</w:t>
      </w:r>
      <w:r w:rsidR="004930BA" w:rsidRPr="0025644E">
        <w:rPr>
          <w:rFonts w:ascii="Times New Roman" w:hAnsi="Times New Roman"/>
          <w:sz w:val="24"/>
        </w:rPr>
        <w:t xml:space="preserve"> «</w:t>
      </w:r>
      <w:r w:rsidR="00923CDA" w:rsidRPr="0025644E">
        <w:rPr>
          <w:rFonts w:ascii="Times New Roman" w:hAnsi="Times New Roman"/>
          <w:sz w:val="24"/>
        </w:rPr>
        <w:t xml:space="preserve">Справка об опыте работы за последние </w:t>
      </w:r>
      <w:r w:rsidR="0025644E" w:rsidRPr="0025644E">
        <w:rPr>
          <w:rFonts w:ascii="Times New Roman" w:hAnsi="Times New Roman"/>
          <w:sz w:val="24"/>
        </w:rPr>
        <w:t>10 лет</w:t>
      </w:r>
      <w:r w:rsidR="00B25A57" w:rsidRPr="0025644E">
        <w:rPr>
          <w:rFonts w:ascii="Times New Roman" w:hAnsi="Times New Roman"/>
          <w:sz w:val="24"/>
        </w:rPr>
        <w:t>»</w:t>
      </w:r>
      <w:r w:rsidR="00923CDA" w:rsidRPr="0025644E">
        <w:rPr>
          <w:rFonts w:ascii="Times New Roman" w:hAnsi="Times New Roman"/>
          <w:sz w:val="24"/>
        </w:rPr>
        <w:t xml:space="preserve"> в 1 экз.</w:t>
      </w:r>
      <w:r w:rsidR="002C40E6" w:rsidRPr="0025644E">
        <w:rPr>
          <w:rFonts w:ascii="Times New Roman" w:hAnsi="Times New Roman"/>
          <w:sz w:val="24"/>
        </w:rPr>
        <w:t xml:space="preserve"> (</w:t>
      </w:r>
      <w:r w:rsidR="002B3D63" w:rsidRPr="002B3D63">
        <w:rPr>
          <w:rFonts w:ascii="Times New Roman" w:hAnsi="Times New Roman"/>
          <w:sz w:val="24"/>
        </w:rPr>
        <w:t>Форма</w:t>
      </w:r>
      <w:r w:rsidR="002C40E6" w:rsidRPr="0025644E">
        <w:rPr>
          <w:rFonts w:ascii="Times New Roman" w:hAnsi="Times New Roman"/>
          <w:sz w:val="24"/>
        </w:rPr>
        <w:t xml:space="preserve"> № </w:t>
      </w:r>
      <w:r w:rsidR="00D27E52" w:rsidRPr="0025644E">
        <w:rPr>
          <w:rFonts w:ascii="Times New Roman" w:hAnsi="Times New Roman"/>
          <w:sz w:val="24"/>
        </w:rPr>
        <w:t>6</w:t>
      </w:r>
      <w:r w:rsidR="002C40E6" w:rsidRPr="0025644E">
        <w:rPr>
          <w:rFonts w:ascii="Times New Roman" w:hAnsi="Times New Roman"/>
          <w:sz w:val="24"/>
        </w:rPr>
        <w:t>).</w:t>
      </w:r>
    </w:p>
    <w:p w:rsidR="006F1D90" w:rsidRPr="006F1D90" w:rsidRDefault="006F1D90" w:rsidP="002F6EB1">
      <w:pPr>
        <w:rPr>
          <w:rFonts w:ascii="Times New Roman" w:hAnsi="Times New Roman"/>
          <w:sz w:val="24"/>
        </w:rPr>
      </w:pPr>
    </w:p>
    <w:p w:rsidR="006F1D90" w:rsidRDefault="006F1D90" w:rsidP="00BA2B15">
      <w:pPr>
        <w:rPr>
          <w:rFonts w:ascii="Times New Roman" w:hAnsi="Times New Roman"/>
          <w:sz w:val="24"/>
        </w:rPr>
      </w:pPr>
    </w:p>
    <w:p w:rsidR="00FC1E54" w:rsidRPr="00C561F7" w:rsidRDefault="00FC1E54"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4715B8">
        <w:rPr>
          <w:rFonts w:ascii="Times New Roman" w:hAnsi="Times New Roman"/>
          <w:b/>
          <w:sz w:val="24"/>
        </w:rPr>
        <w:t>Д.Ю.Уржумов</w:t>
      </w:r>
    </w:p>
    <w:p w:rsidR="003C3181" w:rsidRPr="00D53E31" w:rsidRDefault="003C3181" w:rsidP="00F63A02">
      <w:pPr>
        <w:rPr>
          <w:rFonts w:ascii="Times New Roman" w:eastAsia="Calibri" w:hAnsi="Times New Roman"/>
          <w:sz w:val="24"/>
          <w:lang w:eastAsia="en-US"/>
        </w:rPr>
      </w:pPr>
      <w:bookmarkStart w:id="0" w:name="_GoBack"/>
      <w:bookmarkEnd w:id="0"/>
    </w:p>
    <w:sectPr w:rsidR="003C3181" w:rsidRPr="00D53E31" w:rsidSect="00F63A02">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1A" w:rsidRDefault="00EE651A" w:rsidP="00FB07D9">
      <w:pPr>
        <w:spacing w:before="0"/>
      </w:pPr>
      <w:r>
        <w:separator/>
      </w:r>
    </w:p>
  </w:endnote>
  <w:endnote w:type="continuationSeparator" w:id="0">
    <w:p w:rsidR="00EE651A" w:rsidRDefault="00EE651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51A" w:rsidRDefault="00EE651A">
    <w:pPr>
      <w:pStyle w:val="af4"/>
      <w:jc w:val="right"/>
    </w:pPr>
    <w:r>
      <w:fldChar w:fldCharType="begin"/>
    </w:r>
    <w:r>
      <w:instrText xml:space="preserve"> PAGE   \* MERGEFORMAT </w:instrText>
    </w:r>
    <w:r>
      <w:fldChar w:fldCharType="separate"/>
    </w:r>
    <w:r w:rsidR="00F63A02">
      <w:rPr>
        <w:noProof/>
      </w:rPr>
      <w:t>5</w:t>
    </w:r>
    <w:r>
      <w:rPr>
        <w:noProof/>
      </w:rPr>
      <w:fldChar w:fldCharType="end"/>
    </w:r>
  </w:p>
  <w:p w:rsidR="00EE651A" w:rsidRDefault="00EE651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1A" w:rsidRDefault="00EE651A" w:rsidP="00FB07D9">
      <w:pPr>
        <w:spacing w:before="0"/>
      </w:pPr>
      <w:r>
        <w:separator/>
      </w:r>
    </w:p>
  </w:footnote>
  <w:footnote w:type="continuationSeparator" w:id="0">
    <w:p w:rsidR="00EE651A" w:rsidRDefault="00EE651A"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1D4344C7"/>
    <w:multiLevelType w:val="multilevel"/>
    <w:tmpl w:val="971EF2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15"/>
  </w:num>
  <w:num w:numId="3">
    <w:abstractNumId w:val="0"/>
  </w:num>
  <w:num w:numId="4">
    <w:abstractNumId w:val="9"/>
  </w:num>
  <w:num w:numId="5">
    <w:abstractNumId w:val="11"/>
  </w:num>
  <w:num w:numId="6">
    <w:abstractNumId w:val="13"/>
  </w:num>
  <w:num w:numId="7">
    <w:abstractNumId w:val="14"/>
  </w:num>
  <w:num w:numId="8">
    <w:abstractNumId w:val="10"/>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4D6"/>
    <w:rsid w:val="00015591"/>
    <w:rsid w:val="00015CA1"/>
    <w:rsid w:val="00016D73"/>
    <w:rsid w:val="00017FDB"/>
    <w:rsid w:val="000204B3"/>
    <w:rsid w:val="0002060D"/>
    <w:rsid w:val="00020C97"/>
    <w:rsid w:val="000210B5"/>
    <w:rsid w:val="00021369"/>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2E"/>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00B"/>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0A29"/>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164"/>
    <w:rsid w:val="000F18D0"/>
    <w:rsid w:val="000F22D3"/>
    <w:rsid w:val="000F2541"/>
    <w:rsid w:val="000F2C15"/>
    <w:rsid w:val="000F2CE0"/>
    <w:rsid w:val="000F2EB5"/>
    <w:rsid w:val="000F2ED3"/>
    <w:rsid w:val="000F30FC"/>
    <w:rsid w:val="000F3210"/>
    <w:rsid w:val="000F3646"/>
    <w:rsid w:val="000F3785"/>
    <w:rsid w:val="000F3A28"/>
    <w:rsid w:val="000F41D3"/>
    <w:rsid w:val="000F4B06"/>
    <w:rsid w:val="000F4B82"/>
    <w:rsid w:val="000F4C03"/>
    <w:rsid w:val="000F4E0B"/>
    <w:rsid w:val="000F51BE"/>
    <w:rsid w:val="000F5760"/>
    <w:rsid w:val="000F6356"/>
    <w:rsid w:val="000F6649"/>
    <w:rsid w:val="000F69AA"/>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6DCF"/>
    <w:rsid w:val="00107E19"/>
    <w:rsid w:val="001103D2"/>
    <w:rsid w:val="001104DB"/>
    <w:rsid w:val="001117C2"/>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1D9"/>
    <w:rsid w:val="001162F2"/>
    <w:rsid w:val="001164A8"/>
    <w:rsid w:val="00116A61"/>
    <w:rsid w:val="00116B87"/>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701"/>
    <w:rsid w:val="001448E9"/>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43"/>
    <w:rsid w:val="00185018"/>
    <w:rsid w:val="001857EB"/>
    <w:rsid w:val="001859F5"/>
    <w:rsid w:val="00186E4C"/>
    <w:rsid w:val="001878C7"/>
    <w:rsid w:val="00190E9E"/>
    <w:rsid w:val="0019144B"/>
    <w:rsid w:val="00191527"/>
    <w:rsid w:val="00192799"/>
    <w:rsid w:val="00192A7D"/>
    <w:rsid w:val="0019305B"/>
    <w:rsid w:val="001932DB"/>
    <w:rsid w:val="001934B3"/>
    <w:rsid w:val="0019355B"/>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AE0"/>
    <w:rsid w:val="001A1F9A"/>
    <w:rsid w:val="001A1FF6"/>
    <w:rsid w:val="001A2468"/>
    <w:rsid w:val="001A26E3"/>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3BE"/>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EB"/>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27A77"/>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586"/>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44E"/>
    <w:rsid w:val="00256DC0"/>
    <w:rsid w:val="00256F91"/>
    <w:rsid w:val="00257963"/>
    <w:rsid w:val="00257C34"/>
    <w:rsid w:val="00260031"/>
    <w:rsid w:val="002603E8"/>
    <w:rsid w:val="00260613"/>
    <w:rsid w:val="00260789"/>
    <w:rsid w:val="0026081E"/>
    <w:rsid w:val="0026089A"/>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BBB"/>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74E"/>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3AF"/>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3D63"/>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61B"/>
    <w:rsid w:val="002C2F87"/>
    <w:rsid w:val="002C3008"/>
    <w:rsid w:val="002C3128"/>
    <w:rsid w:val="002C3A62"/>
    <w:rsid w:val="002C3BDC"/>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0F"/>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6EB1"/>
    <w:rsid w:val="002F7736"/>
    <w:rsid w:val="002F7B04"/>
    <w:rsid w:val="002F7B8F"/>
    <w:rsid w:val="002F7E35"/>
    <w:rsid w:val="00300A24"/>
    <w:rsid w:val="00301188"/>
    <w:rsid w:val="00301239"/>
    <w:rsid w:val="00301259"/>
    <w:rsid w:val="00301CB5"/>
    <w:rsid w:val="00303274"/>
    <w:rsid w:val="0030409E"/>
    <w:rsid w:val="00304239"/>
    <w:rsid w:val="0030438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274"/>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E8C"/>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D4A"/>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69F"/>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28F"/>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4D1"/>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1E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18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26F"/>
    <w:rsid w:val="004047FD"/>
    <w:rsid w:val="00404B56"/>
    <w:rsid w:val="00405524"/>
    <w:rsid w:val="004057FB"/>
    <w:rsid w:val="00405A74"/>
    <w:rsid w:val="00405B53"/>
    <w:rsid w:val="00405EFA"/>
    <w:rsid w:val="00406037"/>
    <w:rsid w:val="00406418"/>
    <w:rsid w:val="00406433"/>
    <w:rsid w:val="004068F0"/>
    <w:rsid w:val="004070E0"/>
    <w:rsid w:val="004073AA"/>
    <w:rsid w:val="0040761B"/>
    <w:rsid w:val="0040765F"/>
    <w:rsid w:val="00407C09"/>
    <w:rsid w:val="00407FE8"/>
    <w:rsid w:val="00410385"/>
    <w:rsid w:val="00410CE7"/>
    <w:rsid w:val="00410CFD"/>
    <w:rsid w:val="004110A7"/>
    <w:rsid w:val="00411535"/>
    <w:rsid w:val="004115C4"/>
    <w:rsid w:val="00412E5E"/>
    <w:rsid w:val="00412F6F"/>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46"/>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83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624"/>
    <w:rsid w:val="00441DDB"/>
    <w:rsid w:val="004421E4"/>
    <w:rsid w:val="00443172"/>
    <w:rsid w:val="004436CE"/>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32"/>
    <w:rsid w:val="004606BE"/>
    <w:rsid w:val="004607D6"/>
    <w:rsid w:val="00460A83"/>
    <w:rsid w:val="00460E74"/>
    <w:rsid w:val="00460F22"/>
    <w:rsid w:val="00461197"/>
    <w:rsid w:val="0046292D"/>
    <w:rsid w:val="004630E5"/>
    <w:rsid w:val="004635FA"/>
    <w:rsid w:val="00463B32"/>
    <w:rsid w:val="00464407"/>
    <w:rsid w:val="00464644"/>
    <w:rsid w:val="00464F78"/>
    <w:rsid w:val="00465717"/>
    <w:rsid w:val="00465A85"/>
    <w:rsid w:val="00465D53"/>
    <w:rsid w:val="00466079"/>
    <w:rsid w:val="00467AB5"/>
    <w:rsid w:val="004705DF"/>
    <w:rsid w:val="0047096B"/>
    <w:rsid w:val="00470C6E"/>
    <w:rsid w:val="004715B8"/>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58F7"/>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4B2"/>
    <w:rsid w:val="00487591"/>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6E85"/>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31E6"/>
    <w:rsid w:val="004C40C8"/>
    <w:rsid w:val="004C4929"/>
    <w:rsid w:val="004C52D6"/>
    <w:rsid w:val="004C53C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30D"/>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97E"/>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084"/>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7DA"/>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04E"/>
    <w:rsid w:val="005872EB"/>
    <w:rsid w:val="00587588"/>
    <w:rsid w:val="00590659"/>
    <w:rsid w:val="0059130C"/>
    <w:rsid w:val="00591BCE"/>
    <w:rsid w:val="00591BE0"/>
    <w:rsid w:val="0059207C"/>
    <w:rsid w:val="00592AEE"/>
    <w:rsid w:val="00592B5E"/>
    <w:rsid w:val="00592BF8"/>
    <w:rsid w:val="00593203"/>
    <w:rsid w:val="00593470"/>
    <w:rsid w:val="00593800"/>
    <w:rsid w:val="005938F3"/>
    <w:rsid w:val="005957D7"/>
    <w:rsid w:val="00595AB2"/>
    <w:rsid w:val="00595ADB"/>
    <w:rsid w:val="00595EFB"/>
    <w:rsid w:val="00596B78"/>
    <w:rsid w:val="00597307"/>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4A8"/>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244"/>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3F3"/>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922"/>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77C"/>
    <w:rsid w:val="00677A7D"/>
    <w:rsid w:val="00680515"/>
    <w:rsid w:val="0068054A"/>
    <w:rsid w:val="006808D7"/>
    <w:rsid w:val="00681B44"/>
    <w:rsid w:val="00681DAD"/>
    <w:rsid w:val="006824AD"/>
    <w:rsid w:val="00682707"/>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5B23"/>
    <w:rsid w:val="0069615B"/>
    <w:rsid w:val="00696A78"/>
    <w:rsid w:val="00696AF0"/>
    <w:rsid w:val="00697012"/>
    <w:rsid w:val="00697072"/>
    <w:rsid w:val="0069730F"/>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06"/>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4DDE"/>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EC"/>
    <w:rsid w:val="006D3705"/>
    <w:rsid w:val="006D3A9C"/>
    <w:rsid w:val="006D41E5"/>
    <w:rsid w:val="006D42E9"/>
    <w:rsid w:val="006D4418"/>
    <w:rsid w:val="006D5065"/>
    <w:rsid w:val="006D50ED"/>
    <w:rsid w:val="006D52F9"/>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5A16"/>
    <w:rsid w:val="006E665D"/>
    <w:rsid w:val="006E6B5B"/>
    <w:rsid w:val="006E6D82"/>
    <w:rsid w:val="006E71F2"/>
    <w:rsid w:val="006E71FC"/>
    <w:rsid w:val="006E7336"/>
    <w:rsid w:val="006E7B1E"/>
    <w:rsid w:val="006E7C64"/>
    <w:rsid w:val="006E7CBF"/>
    <w:rsid w:val="006E7D85"/>
    <w:rsid w:val="006F079E"/>
    <w:rsid w:val="006F12DC"/>
    <w:rsid w:val="006F1363"/>
    <w:rsid w:val="006F17D7"/>
    <w:rsid w:val="006F18A8"/>
    <w:rsid w:val="006F1D90"/>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964"/>
    <w:rsid w:val="00703C1E"/>
    <w:rsid w:val="007047E3"/>
    <w:rsid w:val="00704AE4"/>
    <w:rsid w:val="007051D7"/>
    <w:rsid w:val="0070548A"/>
    <w:rsid w:val="00705DAC"/>
    <w:rsid w:val="00706458"/>
    <w:rsid w:val="007069D7"/>
    <w:rsid w:val="00706AFB"/>
    <w:rsid w:val="00707142"/>
    <w:rsid w:val="007078B9"/>
    <w:rsid w:val="00707A8E"/>
    <w:rsid w:val="00707B71"/>
    <w:rsid w:val="00707C7B"/>
    <w:rsid w:val="00710B3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25D"/>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642"/>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3C5"/>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A49"/>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6FAF"/>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29"/>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D72"/>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58A"/>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6D34"/>
    <w:rsid w:val="0081704E"/>
    <w:rsid w:val="00817A4A"/>
    <w:rsid w:val="00820050"/>
    <w:rsid w:val="008200CA"/>
    <w:rsid w:val="0082034C"/>
    <w:rsid w:val="008204EC"/>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27EC3"/>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3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AD"/>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4C9"/>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487"/>
    <w:rsid w:val="008A75CC"/>
    <w:rsid w:val="008A76AE"/>
    <w:rsid w:val="008A7F48"/>
    <w:rsid w:val="008B079B"/>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017"/>
    <w:rsid w:val="008D22DC"/>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69D8"/>
    <w:rsid w:val="008E70B2"/>
    <w:rsid w:val="008E71A0"/>
    <w:rsid w:val="008E72C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A7A"/>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486"/>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439"/>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69B9"/>
    <w:rsid w:val="00977198"/>
    <w:rsid w:val="0097744F"/>
    <w:rsid w:val="0097759E"/>
    <w:rsid w:val="009775CB"/>
    <w:rsid w:val="00977CF7"/>
    <w:rsid w:val="00977FAD"/>
    <w:rsid w:val="009810BA"/>
    <w:rsid w:val="009815C9"/>
    <w:rsid w:val="00981648"/>
    <w:rsid w:val="009819BB"/>
    <w:rsid w:val="009819C8"/>
    <w:rsid w:val="00981B6D"/>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D03"/>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1D30"/>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EB5"/>
    <w:rsid w:val="009C7F9B"/>
    <w:rsid w:val="009D00E1"/>
    <w:rsid w:val="009D0BEA"/>
    <w:rsid w:val="009D135D"/>
    <w:rsid w:val="009D1D55"/>
    <w:rsid w:val="009D1EFC"/>
    <w:rsid w:val="009D2397"/>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550"/>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E70"/>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9A"/>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637"/>
    <w:rsid w:val="00AA174C"/>
    <w:rsid w:val="00AA1DD5"/>
    <w:rsid w:val="00AA21FD"/>
    <w:rsid w:val="00AA2853"/>
    <w:rsid w:val="00AA2FB9"/>
    <w:rsid w:val="00AA3590"/>
    <w:rsid w:val="00AA453A"/>
    <w:rsid w:val="00AA462B"/>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02E"/>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38"/>
    <w:rsid w:val="00AC43D8"/>
    <w:rsid w:val="00AC6342"/>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4AD8"/>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58F"/>
    <w:rsid w:val="00B22429"/>
    <w:rsid w:val="00B22DCF"/>
    <w:rsid w:val="00B22E52"/>
    <w:rsid w:val="00B23DD6"/>
    <w:rsid w:val="00B23E72"/>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0CC1"/>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4ED1"/>
    <w:rsid w:val="00B3550C"/>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1FA"/>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51A"/>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430"/>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624"/>
    <w:rsid w:val="00B969B2"/>
    <w:rsid w:val="00B96AAE"/>
    <w:rsid w:val="00B96DC1"/>
    <w:rsid w:val="00B96FAD"/>
    <w:rsid w:val="00B9727D"/>
    <w:rsid w:val="00B972C9"/>
    <w:rsid w:val="00B97489"/>
    <w:rsid w:val="00B97785"/>
    <w:rsid w:val="00BA0C73"/>
    <w:rsid w:val="00BA0E48"/>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AF"/>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10"/>
    <w:rsid w:val="00C15420"/>
    <w:rsid w:val="00C15B6B"/>
    <w:rsid w:val="00C15C8A"/>
    <w:rsid w:val="00C1617C"/>
    <w:rsid w:val="00C163ED"/>
    <w:rsid w:val="00C16996"/>
    <w:rsid w:val="00C17C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CDB"/>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C8C"/>
    <w:rsid w:val="00C6113F"/>
    <w:rsid w:val="00C61829"/>
    <w:rsid w:val="00C61AAF"/>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517"/>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BF"/>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C1E"/>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E6D"/>
    <w:rsid w:val="00CF1FA7"/>
    <w:rsid w:val="00CF21D6"/>
    <w:rsid w:val="00CF251B"/>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4E5"/>
    <w:rsid w:val="00D41D7C"/>
    <w:rsid w:val="00D421B1"/>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BC"/>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AEA"/>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8D7"/>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2BE9"/>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17327"/>
    <w:rsid w:val="00E20082"/>
    <w:rsid w:val="00E200EC"/>
    <w:rsid w:val="00E208FB"/>
    <w:rsid w:val="00E21027"/>
    <w:rsid w:val="00E21176"/>
    <w:rsid w:val="00E21203"/>
    <w:rsid w:val="00E2138E"/>
    <w:rsid w:val="00E220CB"/>
    <w:rsid w:val="00E2217A"/>
    <w:rsid w:val="00E22241"/>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EAE"/>
    <w:rsid w:val="00E34F0C"/>
    <w:rsid w:val="00E353A8"/>
    <w:rsid w:val="00E3582B"/>
    <w:rsid w:val="00E358F6"/>
    <w:rsid w:val="00E35912"/>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28A"/>
    <w:rsid w:val="00E5431E"/>
    <w:rsid w:val="00E54485"/>
    <w:rsid w:val="00E54B6A"/>
    <w:rsid w:val="00E54BEA"/>
    <w:rsid w:val="00E54C21"/>
    <w:rsid w:val="00E5530C"/>
    <w:rsid w:val="00E55C18"/>
    <w:rsid w:val="00E56A59"/>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3C"/>
    <w:rsid w:val="00EC1DDB"/>
    <w:rsid w:val="00EC2348"/>
    <w:rsid w:val="00EC248F"/>
    <w:rsid w:val="00EC2E60"/>
    <w:rsid w:val="00EC3DC5"/>
    <w:rsid w:val="00EC44D5"/>
    <w:rsid w:val="00EC4842"/>
    <w:rsid w:val="00EC4C99"/>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57A"/>
    <w:rsid w:val="00EE0E22"/>
    <w:rsid w:val="00EE1FFC"/>
    <w:rsid w:val="00EE22C7"/>
    <w:rsid w:val="00EE22D8"/>
    <w:rsid w:val="00EE25D9"/>
    <w:rsid w:val="00EE308F"/>
    <w:rsid w:val="00EE381C"/>
    <w:rsid w:val="00EE3CA2"/>
    <w:rsid w:val="00EE4530"/>
    <w:rsid w:val="00EE4739"/>
    <w:rsid w:val="00EE491F"/>
    <w:rsid w:val="00EE49F0"/>
    <w:rsid w:val="00EE4F6F"/>
    <w:rsid w:val="00EE51DA"/>
    <w:rsid w:val="00EE59CA"/>
    <w:rsid w:val="00EE5BF9"/>
    <w:rsid w:val="00EE60CE"/>
    <w:rsid w:val="00EE651A"/>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C1F"/>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BB8"/>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68A0"/>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A02"/>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6D4"/>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825"/>
    <w:rsid w:val="00FB7C9D"/>
    <w:rsid w:val="00FB7CFF"/>
    <w:rsid w:val="00FC0AAB"/>
    <w:rsid w:val="00FC0AEB"/>
    <w:rsid w:val="00FC0B24"/>
    <w:rsid w:val="00FC1682"/>
    <w:rsid w:val="00FC1D66"/>
    <w:rsid w:val="00FC1E05"/>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AB6"/>
    <w:rsid w:val="00FE0C42"/>
    <w:rsid w:val="00FE1137"/>
    <w:rsid w:val="00FE1DC8"/>
    <w:rsid w:val="00FE2130"/>
    <w:rsid w:val="00FE2239"/>
    <w:rsid w:val="00FE29D2"/>
    <w:rsid w:val="00FE30F7"/>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53CAB8-EC0C-4867-A89A-FCA2F7A03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BAC96-823F-4DA7-8536-D54B73FD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2462</Words>
  <Characters>14037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16</cp:revision>
  <cp:lastPrinted>2017-05-31T09:34:00Z</cp:lastPrinted>
  <dcterms:created xsi:type="dcterms:W3CDTF">2017-05-17T06:04:00Z</dcterms:created>
  <dcterms:modified xsi:type="dcterms:W3CDTF">2017-05-31T09:38:00Z</dcterms:modified>
</cp:coreProperties>
</file>